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6743ED4E" w:rsidR="00285FEE" w:rsidRDefault="004406A2" w:rsidP="003B15AB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4406A2">
        <w:rPr>
          <w:rFonts w:ascii="Arial" w:hAnsi="Arial" w:cs="Arial"/>
          <w:b/>
          <w:bCs/>
          <w:sz w:val="22"/>
          <w:szCs w:val="22"/>
          <w:lang w:val="pl-PL"/>
        </w:rPr>
        <w:t>Remont drogi powiatowej Nr 1 140R Tuszów - Sarnów - Ostrowy Baranowskie w m. Pateraki</w:t>
      </w:r>
      <w:r w:rsidR="005E16EF" w:rsidRPr="005E16E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98FF2" w14:textId="77777777" w:rsidR="0038776E" w:rsidRDefault="0038776E" w:rsidP="00AC1A4B">
      <w:r>
        <w:separator/>
      </w:r>
    </w:p>
  </w:endnote>
  <w:endnote w:type="continuationSeparator" w:id="0">
    <w:p w14:paraId="0D097F31" w14:textId="77777777" w:rsidR="0038776E" w:rsidRDefault="0038776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FA552" w14:textId="77777777" w:rsidR="0038776E" w:rsidRDefault="0038776E" w:rsidP="00AC1A4B">
      <w:r>
        <w:separator/>
      </w:r>
    </w:p>
  </w:footnote>
  <w:footnote w:type="continuationSeparator" w:id="0">
    <w:p w14:paraId="30609BAA" w14:textId="77777777" w:rsidR="0038776E" w:rsidRDefault="0038776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4C832804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78297B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4406A2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C5011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0DD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8776E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50E"/>
    <w:rsid w:val="00432E52"/>
    <w:rsid w:val="00433A9F"/>
    <w:rsid w:val="00435437"/>
    <w:rsid w:val="00435CB3"/>
    <w:rsid w:val="004406A2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8297B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B7138"/>
    <w:rsid w:val="008C1170"/>
    <w:rsid w:val="008C2FF4"/>
    <w:rsid w:val="008D10C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503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24</cp:revision>
  <cp:lastPrinted>2021-01-22T11:33:00Z</cp:lastPrinted>
  <dcterms:created xsi:type="dcterms:W3CDTF">2021-02-17T13:06:00Z</dcterms:created>
  <dcterms:modified xsi:type="dcterms:W3CDTF">2023-06-21T10:22:00Z</dcterms:modified>
</cp:coreProperties>
</file>